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9755B9">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025D" w:rsidRPr="001C7D87" w:rsidRDefault="003C025D" w:rsidP="003C025D">
      <w:pPr>
        <w:jc w:val="both"/>
        <w:rPr>
          <w:rFonts w:ascii="Arial" w:hAnsi="Arial" w:cs="Arial"/>
          <w:i/>
          <w:sz w:val="18"/>
          <w:szCs w:val="18"/>
        </w:rPr>
      </w:pP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rsidR="00472B25" w:rsidRDefault="00472B25">
      <w:pPr>
        <w:rPr>
          <w:rFonts w:ascii="Arial" w:hAnsi="Arial" w:cs="Arial"/>
          <w:b/>
          <w:bCs/>
        </w:rPr>
      </w:pPr>
    </w:p>
    <w:p w:rsidR="00414652" w:rsidRPr="00414652" w:rsidRDefault="00414652" w:rsidP="00414652">
      <w:pPr>
        <w:rPr>
          <w:rFonts w:ascii="Arial" w:hAnsi="Arial" w:cs="Arial"/>
          <w:bCs/>
        </w:rPr>
      </w:pPr>
      <w:r w:rsidRPr="00414652">
        <w:rPr>
          <w:rFonts w:ascii="Arial" w:hAnsi="Arial" w:cs="Arial"/>
          <w:bCs/>
        </w:rPr>
        <w:t>Centre National de la Recherche Scientifique</w:t>
      </w:r>
    </w:p>
    <w:p w:rsidR="00414652" w:rsidRPr="00414652" w:rsidRDefault="00414652" w:rsidP="00414652">
      <w:pPr>
        <w:rPr>
          <w:rFonts w:ascii="Arial" w:hAnsi="Arial" w:cs="Arial"/>
          <w:bCs/>
        </w:rPr>
      </w:pPr>
      <w:r w:rsidRPr="00414652">
        <w:rPr>
          <w:rFonts w:ascii="Arial" w:hAnsi="Arial" w:cs="Arial"/>
          <w:bCs/>
        </w:rPr>
        <w:t>Délégation Paris-Centre</w:t>
      </w:r>
    </w:p>
    <w:p w:rsidR="00414652" w:rsidRPr="00414652" w:rsidRDefault="00414652" w:rsidP="00414652">
      <w:pPr>
        <w:rPr>
          <w:rFonts w:ascii="Arial" w:hAnsi="Arial" w:cs="Arial"/>
          <w:bCs/>
        </w:rPr>
      </w:pPr>
      <w:r w:rsidRPr="00414652">
        <w:rPr>
          <w:rFonts w:ascii="Arial" w:hAnsi="Arial" w:cs="Arial"/>
          <w:bCs/>
        </w:rPr>
        <w:t>16 rue Pierre et Marie Curie 75005 Paris</w:t>
      </w:r>
    </w:p>
    <w:p w:rsidR="00414652" w:rsidRPr="00414652" w:rsidRDefault="00414652" w:rsidP="00414652">
      <w:pPr>
        <w:rPr>
          <w:rFonts w:ascii="Arial" w:hAnsi="Arial" w:cs="Arial"/>
          <w:bCs/>
        </w:rPr>
      </w:pPr>
      <w:r w:rsidRPr="00414652">
        <w:rPr>
          <w:rFonts w:ascii="Arial" w:hAnsi="Arial" w:cs="Arial"/>
          <w:bCs/>
        </w:rPr>
        <w:t xml:space="preserve">N° SIRET : 180 089 013 03282 </w:t>
      </w:r>
    </w:p>
    <w:p w:rsidR="00414652" w:rsidRPr="00414652" w:rsidRDefault="00414652" w:rsidP="00414652">
      <w:pPr>
        <w:rPr>
          <w:rFonts w:ascii="Arial" w:hAnsi="Arial" w:cs="Arial"/>
          <w:bCs/>
        </w:rPr>
      </w:pPr>
      <w:r w:rsidRPr="00414652">
        <w:rPr>
          <w:rFonts w:ascii="Arial" w:hAnsi="Arial" w:cs="Arial"/>
          <w:bCs/>
        </w:rPr>
        <w:t>CODE APE : 732Z</w:t>
      </w:r>
    </w:p>
    <w:p w:rsidR="009A394A" w:rsidRPr="00414652" w:rsidRDefault="00414652" w:rsidP="00414652">
      <w:pPr>
        <w:rPr>
          <w:rFonts w:ascii="Arial" w:hAnsi="Arial" w:cs="Arial"/>
          <w:bCs/>
        </w:rPr>
      </w:pPr>
      <w:r w:rsidRPr="00414652">
        <w:rPr>
          <w:rFonts w:ascii="Arial" w:hAnsi="Arial" w:cs="Arial"/>
          <w:bCs/>
        </w:rPr>
        <w:t>N° T.V.A. INTRACOMMUNAUTAIRE (VAT) : FR 40 180 089 013</w:t>
      </w: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rsidR="00472B25" w:rsidRPr="008C2177" w:rsidRDefault="00472B25">
      <w:pPr>
        <w:rPr>
          <w:rFonts w:ascii="Arial" w:hAnsi="Arial" w:cs="Arial"/>
          <w:bCs/>
          <w:sz w:val="16"/>
          <w:szCs w:val="16"/>
        </w:rPr>
      </w:pPr>
    </w:p>
    <w:p w:rsidR="001174DD" w:rsidRPr="001174DD" w:rsidRDefault="001174DD" w:rsidP="001174DD">
      <w:pPr>
        <w:rPr>
          <w:rFonts w:ascii="Arial" w:hAnsi="Arial" w:cs="Arial"/>
          <w:b/>
          <w:bCs/>
        </w:rPr>
      </w:pPr>
    </w:p>
    <w:p w:rsidR="009755B9" w:rsidRPr="00E5766F" w:rsidRDefault="009755B9" w:rsidP="009755B9">
      <w:pPr>
        <w:spacing w:after="240" w:line="276" w:lineRule="auto"/>
        <w:rPr>
          <w:rFonts w:ascii="Arial" w:hAnsi="Arial" w:cs="Arial"/>
          <w:b/>
          <w:bCs/>
        </w:rPr>
      </w:pPr>
      <w:r w:rsidRPr="0085257E">
        <w:rPr>
          <w:rFonts w:ascii="Arial" w:hAnsi="Arial" w:cs="Arial"/>
          <w:b/>
          <w:bCs/>
        </w:rPr>
        <w:t>AOO n°202</w:t>
      </w:r>
      <w:r w:rsidR="006505F8">
        <w:rPr>
          <w:rFonts w:ascii="Arial" w:hAnsi="Arial" w:cs="Arial"/>
          <w:b/>
          <w:bCs/>
        </w:rPr>
        <w:t>5</w:t>
      </w:r>
      <w:bookmarkStart w:id="0" w:name="_GoBack"/>
      <w:bookmarkEnd w:id="0"/>
      <w:r w:rsidRPr="0085257E">
        <w:rPr>
          <w:rFonts w:ascii="Arial" w:hAnsi="Arial" w:cs="Arial"/>
          <w:b/>
          <w:bCs/>
        </w:rPr>
        <w:t>_CRYOSTATS_LPENS</w:t>
      </w:r>
    </w:p>
    <w:p w:rsidR="009755B9" w:rsidRPr="0085257E" w:rsidRDefault="009755B9" w:rsidP="009755B9">
      <w:pPr>
        <w:rPr>
          <w:rFonts w:ascii="Calibri" w:hAnsi="Calibri" w:cs="Calibri"/>
          <w:sz w:val="22"/>
          <w:szCs w:val="22"/>
          <w:lang w:eastAsia="ar-SA"/>
        </w:rPr>
      </w:pPr>
      <w:r w:rsidRPr="00801F27">
        <w:rPr>
          <w:rFonts w:ascii="Arial" w:hAnsi="Arial" w:cs="Arial"/>
          <w:b/>
          <w:bCs/>
        </w:rPr>
        <w:t>Acquisition, livraison et installation d’un cryostat à circuit fermé pour des expériences de microscopie de fluorescence à température variable (4-300K) au laboratoire de physiques de l’ENS (LPENS)</w:t>
      </w:r>
      <w:r>
        <w:rPr>
          <w:rFonts w:ascii="Arial" w:hAnsi="Arial" w:cs="Arial"/>
          <w:b/>
          <w:bCs/>
        </w:rPr>
        <w:t xml:space="preserve"> </w:t>
      </w:r>
      <w:r w:rsidRPr="0085257E">
        <w:rPr>
          <w:rFonts w:ascii="Calibri" w:hAnsi="Calibri" w:cs="Calibri"/>
          <w:b/>
          <w:sz w:val="22"/>
          <w:szCs w:val="22"/>
          <w:lang w:eastAsia="ar-SA"/>
        </w:rPr>
        <w:t>UMR 8023</w:t>
      </w:r>
      <w:r>
        <w:rPr>
          <w:rFonts w:ascii="Calibri" w:hAnsi="Calibri" w:cs="Calibri"/>
          <w:b/>
          <w:sz w:val="22"/>
          <w:szCs w:val="22"/>
          <w:lang w:eastAsia="ar-SA"/>
        </w:rPr>
        <w:t>.</w:t>
      </w:r>
    </w:p>
    <w:p w:rsidR="00472B25" w:rsidRDefault="00472B25">
      <w:pPr>
        <w:jc w:val="both"/>
      </w:pPr>
    </w:p>
    <w:p w:rsidR="009755B9" w:rsidRDefault="009755B9">
      <w:pPr>
        <w:jc w:val="both"/>
      </w:pPr>
    </w:p>
    <w:p w:rsidR="009755B9" w:rsidRDefault="009755B9">
      <w:pPr>
        <w:jc w:val="both"/>
      </w:pPr>
    </w:p>
    <w:p w:rsidR="009755B9" w:rsidRPr="00211E4B" w:rsidRDefault="009755B9">
      <w:pPr>
        <w:jc w:val="both"/>
      </w:pPr>
    </w:p>
    <w:p w:rsidR="009A394A" w:rsidRDefault="009A394A">
      <w:pPr>
        <w:jc w:val="both"/>
        <w:rPr>
          <w:rFonts w:ascii="Arial" w:hAnsi="Arial" w:cs="Arial"/>
          <w:bCs/>
        </w:rPr>
      </w:pPr>
    </w:p>
    <w:p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9755B9" w:rsidRDefault="009755B9"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9755B9" w:rsidRDefault="009755B9"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9755B9" w:rsidRDefault="009755B9"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4" w:history="1">
        <w:r w:rsidRPr="00025EC9">
          <w:rPr>
            <w:rStyle w:val="Lienhypertexte"/>
            <w:rFonts w:ascii="Arial" w:hAnsi="Arial" w:cs="Arial"/>
            <w:color w:val="0070C0"/>
          </w:rPr>
          <w:t>Art. R. 2151-13</w:t>
        </w:r>
      </w:hyperlink>
      <w:r>
        <w:rPr>
          <w:rFonts w:ascii="Arial" w:hAnsi="Arial" w:cs="Arial"/>
        </w:rPr>
        <w:t xml:space="preserve"> et </w:t>
      </w:r>
      <w:hyperlink r:id="rId25"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505F8">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505F8">
        <w:fldChar w:fldCharType="separate"/>
      </w:r>
      <w:r>
        <w:fldChar w:fldCharType="end"/>
      </w:r>
      <w:r>
        <w:rPr>
          <w:rFonts w:ascii="Arial" w:hAnsi="Arial" w:cs="Arial"/>
          <w:bCs/>
        </w:rPr>
        <w:t xml:space="preserve"> </w:t>
      </w:r>
      <w:r>
        <w:rPr>
          <w:rFonts w:ascii="Arial" w:hAnsi="Arial" w:cs="Arial"/>
        </w:rPr>
        <w:t>Non.</w:t>
      </w:r>
    </w:p>
    <w:p w:rsidR="00414652" w:rsidRPr="00427375" w:rsidRDefault="00414652" w:rsidP="00427375">
      <w:pPr>
        <w:ind w:left="567"/>
        <w:jc w:val="both"/>
        <w:rPr>
          <w:rFonts w:ascii="Arial" w:hAnsi="Arial" w:cs="Arial"/>
          <w:bCs/>
          <w:sz w:val="22"/>
        </w:rPr>
      </w:pPr>
    </w:p>
    <w:p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proofErr w:type="gramStart"/>
            <w:r>
              <w:rPr>
                <w:rFonts w:ascii="Arial" w:hAnsi="Arial" w:cs="Arial"/>
                <w:b/>
                <w:bCs/>
                <w:i/>
                <w:iCs/>
              </w:rPr>
              <w:t>ou</w:t>
            </w:r>
            <w:proofErr w:type="gramEnd"/>
            <w:r>
              <w:rPr>
                <w:rFonts w:ascii="Arial" w:hAnsi="Arial" w:cs="Arial"/>
                <w:b/>
                <w:bCs/>
                <w:i/>
                <w:iCs/>
              </w:rPr>
              <w:t xml:space="preserve">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6505F8">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lastRenderedPageBreak/>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6505F8">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6505F8">
              <w:fldChar w:fldCharType="separate"/>
            </w:r>
            <w:r>
              <w:fldChar w:fldCharType="end"/>
            </w:r>
            <w:r>
              <w:t xml:space="preserve"> </w:t>
            </w:r>
            <w:r>
              <w:rPr>
                <w:rFonts w:ascii="Arial" w:hAnsi="Arial" w:cs="Arial"/>
              </w:rPr>
              <w:t>Structures d’insertion par l’activité économique (</w:t>
            </w:r>
            <w:hyperlink r:id="rId3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6505F8">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3"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lastRenderedPageBreak/>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6505F8">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6505F8">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8761E2" w:rsidRDefault="008761E2">
      <w:pPr>
        <w:pStyle w:val="En-tte"/>
        <w:tabs>
          <w:tab w:val="clear" w:pos="4536"/>
          <w:tab w:val="clear" w:pos="9072"/>
          <w:tab w:val="left" w:pos="864"/>
        </w:tabs>
        <w:rPr>
          <w:rFonts w:ascii="Arial" w:hAnsi="Arial" w:cs="Arial"/>
        </w:rPr>
      </w:pPr>
    </w:p>
    <w:p w:rsidR="008761E2" w:rsidRDefault="008761E2">
      <w:pPr>
        <w:pStyle w:val="En-tte"/>
        <w:tabs>
          <w:tab w:val="clear" w:pos="4536"/>
          <w:tab w:val="clear" w:pos="9072"/>
          <w:tab w:val="left" w:pos="864"/>
        </w:tabs>
        <w:rPr>
          <w:rFonts w:ascii="Arial" w:hAnsi="Arial" w:cs="Arial"/>
        </w:rPr>
      </w:pPr>
    </w:p>
    <w:p w:rsidR="008761E2" w:rsidRDefault="008761E2">
      <w:pPr>
        <w:pStyle w:val="En-tte"/>
        <w:tabs>
          <w:tab w:val="clear" w:pos="4536"/>
          <w:tab w:val="clear" w:pos="9072"/>
          <w:tab w:val="left" w:pos="864"/>
        </w:tabs>
        <w:rPr>
          <w:rFonts w:ascii="Arial" w:hAnsi="Arial" w:cs="Arial"/>
        </w:rPr>
      </w:pPr>
    </w:p>
    <w:p w:rsidR="008761E2" w:rsidRDefault="008761E2">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lastRenderedPageBreak/>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B2203D" w:rsidRDefault="00B2203D" w:rsidP="00B2203D">
      <w:pPr>
        <w:ind w:left="284"/>
        <w:rPr>
          <w:rFonts w:ascii="Arial" w:hAnsi="Arial" w:cs="Arial"/>
          <w:sz w:val="16"/>
        </w:rPr>
      </w:pPr>
      <w:r>
        <w:rPr>
          <w:rFonts w:ascii="Arial" w:hAnsi="Arial" w:cs="Arial"/>
          <w:sz w:val="16"/>
        </w:rPr>
        <w:t>- Adresse internet :</w:t>
      </w: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proofErr w:type="gramStart"/>
            <w:r>
              <w:rPr>
                <w:rFonts w:ascii="Arial" w:hAnsi="Arial" w:cs="Arial"/>
                <w:b/>
              </w:rPr>
              <w:t>du</w:t>
            </w:r>
            <w:proofErr w:type="gramEnd"/>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B2203D">
        <w:trPr>
          <w:trHeight w:val="1021"/>
        </w:trPr>
        <w:tc>
          <w:tcPr>
            <w:tcW w:w="832" w:type="dxa"/>
            <w:tcBorders>
              <w:top w:val="single" w:sz="4" w:space="0" w:color="000000"/>
              <w:left w:val="single" w:sz="4" w:space="0" w:color="000000"/>
              <w:bottom w:val="single" w:sz="4" w:space="0" w:color="auto"/>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bottom w:val="single" w:sz="4" w:space="0" w:color="auto"/>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bottom w:val="single" w:sz="4" w:space="0" w:color="auto"/>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B2203D">
        <w:trPr>
          <w:trHeight w:val="1021"/>
        </w:trPr>
        <w:tc>
          <w:tcPr>
            <w:tcW w:w="832" w:type="dxa"/>
            <w:tcBorders>
              <w:top w:val="single" w:sz="4" w:space="0" w:color="auto"/>
              <w:left w:val="single" w:sz="4" w:space="0" w:color="auto"/>
              <w:bottom w:val="single" w:sz="4" w:space="0" w:color="auto"/>
              <w:right w:val="single" w:sz="4" w:space="0" w:color="auto"/>
            </w:tcBorders>
          </w:tcPr>
          <w:p w:rsidR="009A04B2" w:rsidRDefault="009A04B2" w:rsidP="00310F9B">
            <w:pPr>
              <w:snapToGrid w:val="0"/>
              <w:jc w:val="both"/>
              <w:rPr>
                <w:rFonts w:ascii="Arial" w:hAnsi="Arial" w:cs="Arial"/>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9A04B2" w:rsidRDefault="009A04B2" w:rsidP="00310F9B">
            <w:pPr>
              <w:snapToGrid w:val="0"/>
              <w:jc w:val="both"/>
              <w:rPr>
                <w:rFonts w:ascii="Arial" w:hAnsi="Arial" w:cs="Arial"/>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3"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12A7" w:rsidRDefault="004F12A7">
      <w:r>
        <w:separator/>
      </w:r>
    </w:p>
  </w:endnote>
  <w:endnote w:type="continuationSeparator" w:id="0">
    <w:p w:rsidR="004F12A7" w:rsidRDefault="004F12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Pr="00414652" w:rsidRDefault="009755B9" w:rsidP="00B2203D">
          <w:pPr>
            <w:rPr>
              <w:rFonts w:ascii="Arial" w:hAnsi="Arial" w:cs="Arial"/>
              <w:b/>
              <w:bCs/>
              <w:sz w:val="18"/>
              <w:szCs w:val="18"/>
            </w:rPr>
          </w:pPr>
          <w:r w:rsidRPr="009755B9">
            <w:rPr>
              <w:rFonts w:ascii="Arial" w:hAnsi="Arial" w:cs="Arial"/>
              <w:b/>
              <w:bCs/>
              <w:sz w:val="18"/>
              <w:szCs w:val="18"/>
            </w:rPr>
            <w:t>AOO n°2025_CRYOSTATS_LPENS</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468D2">
            <w:rPr>
              <w:rStyle w:val="Numrodepage"/>
              <w:rFonts w:cs="Arial"/>
              <w:b/>
              <w:noProof/>
            </w:rPr>
            <w:t>3</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468D2">
            <w:rPr>
              <w:rStyle w:val="Numrodepage"/>
              <w:rFonts w:cs="Arial"/>
              <w:b/>
              <w:noProof/>
            </w:rPr>
            <w:t>6</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12A7" w:rsidRDefault="004F12A7">
      <w:r>
        <w:separator/>
      </w:r>
    </w:p>
  </w:footnote>
  <w:footnote w:type="continuationSeparator" w:id="0">
    <w:p w:rsidR="004F12A7" w:rsidRDefault="004F12A7">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0723E"/>
    <w:rsid w:val="000227D0"/>
    <w:rsid w:val="00036184"/>
    <w:rsid w:val="00050CDC"/>
    <w:rsid w:val="000625CC"/>
    <w:rsid w:val="00070490"/>
    <w:rsid w:val="00092585"/>
    <w:rsid w:val="000D4E2E"/>
    <w:rsid w:val="000E0EFF"/>
    <w:rsid w:val="000E3A79"/>
    <w:rsid w:val="000F3F78"/>
    <w:rsid w:val="001174DD"/>
    <w:rsid w:val="0013398C"/>
    <w:rsid w:val="001535C7"/>
    <w:rsid w:val="00171BF1"/>
    <w:rsid w:val="00191902"/>
    <w:rsid w:val="00197753"/>
    <w:rsid w:val="001A1D05"/>
    <w:rsid w:val="001A5A4C"/>
    <w:rsid w:val="001C1FEF"/>
    <w:rsid w:val="001D25B2"/>
    <w:rsid w:val="001D58F2"/>
    <w:rsid w:val="001E68EF"/>
    <w:rsid w:val="001F35D5"/>
    <w:rsid w:val="00211E4B"/>
    <w:rsid w:val="002228BD"/>
    <w:rsid w:val="00224E9C"/>
    <w:rsid w:val="002468D2"/>
    <w:rsid w:val="0025478A"/>
    <w:rsid w:val="00261FC1"/>
    <w:rsid w:val="002871EE"/>
    <w:rsid w:val="002A37D3"/>
    <w:rsid w:val="002B54BB"/>
    <w:rsid w:val="002C1767"/>
    <w:rsid w:val="002D13A0"/>
    <w:rsid w:val="002F1469"/>
    <w:rsid w:val="003024CC"/>
    <w:rsid w:val="00310F9B"/>
    <w:rsid w:val="00312505"/>
    <w:rsid w:val="00331DDB"/>
    <w:rsid w:val="00340F85"/>
    <w:rsid w:val="003C025D"/>
    <w:rsid w:val="003C4A1B"/>
    <w:rsid w:val="003D7667"/>
    <w:rsid w:val="003F2B90"/>
    <w:rsid w:val="004051DC"/>
    <w:rsid w:val="00411396"/>
    <w:rsid w:val="00414652"/>
    <w:rsid w:val="00425B7A"/>
    <w:rsid w:val="00427375"/>
    <w:rsid w:val="00472B25"/>
    <w:rsid w:val="00483E5B"/>
    <w:rsid w:val="004A6D4B"/>
    <w:rsid w:val="004A7F71"/>
    <w:rsid w:val="004C221B"/>
    <w:rsid w:val="004E403E"/>
    <w:rsid w:val="004F01EE"/>
    <w:rsid w:val="004F12A7"/>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E6500"/>
    <w:rsid w:val="005E7DBB"/>
    <w:rsid w:val="005F4173"/>
    <w:rsid w:val="00614607"/>
    <w:rsid w:val="00614AE6"/>
    <w:rsid w:val="00620D5B"/>
    <w:rsid w:val="006318AD"/>
    <w:rsid w:val="00637C96"/>
    <w:rsid w:val="006453BE"/>
    <w:rsid w:val="00646250"/>
    <w:rsid w:val="00646B4F"/>
    <w:rsid w:val="006505F8"/>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7316B"/>
    <w:rsid w:val="00787E55"/>
    <w:rsid w:val="007A7713"/>
    <w:rsid w:val="007B4FB2"/>
    <w:rsid w:val="007C0A0D"/>
    <w:rsid w:val="00815797"/>
    <w:rsid w:val="00826CBB"/>
    <w:rsid w:val="00827FD0"/>
    <w:rsid w:val="00833F59"/>
    <w:rsid w:val="00866311"/>
    <w:rsid w:val="00872C42"/>
    <w:rsid w:val="008761E2"/>
    <w:rsid w:val="00887F8C"/>
    <w:rsid w:val="008A3707"/>
    <w:rsid w:val="008C2177"/>
    <w:rsid w:val="008D2EFB"/>
    <w:rsid w:val="009051AC"/>
    <w:rsid w:val="0090530B"/>
    <w:rsid w:val="00906660"/>
    <w:rsid w:val="00912339"/>
    <w:rsid w:val="0094174C"/>
    <w:rsid w:val="009755B9"/>
    <w:rsid w:val="009911A3"/>
    <w:rsid w:val="009A04B2"/>
    <w:rsid w:val="009A394A"/>
    <w:rsid w:val="009B07B5"/>
    <w:rsid w:val="009B1BD2"/>
    <w:rsid w:val="009B23A7"/>
    <w:rsid w:val="009D0426"/>
    <w:rsid w:val="009D52FB"/>
    <w:rsid w:val="009D6D88"/>
    <w:rsid w:val="00A02975"/>
    <w:rsid w:val="00A056B1"/>
    <w:rsid w:val="00A05A3B"/>
    <w:rsid w:val="00A600D6"/>
    <w:rsid w:val="00A615E8"/>
    <w:rsid w:val="00A70756"/>
    <w:rsid w:val="00A83BDF"/>
    <w:rsid w:val="00A840BB"/>
    <w:rsid w:val="00A86C63"/>
    <w:rsid w:val="00A97E02"/>
    <w:rsid w:val="00AA372E"/>
    <w:rsid w:val="00AE632A"/>
    <w:rsid w:val="00B2203D"/>
    <w:rsid w:val="00B6416C"/>
    <w:rsid w:val="00B80B6A"/>
    <w:rsid w:val="00B876AB"/>
    <w:rsid w:val="00BA7752"/>
    <w:rsid w:val="00BB7109"/>
    <w:rsid w:val="00BD1236"/>
    <w:rsid w:val="00C003CD"/>
    <w:rsid w:val="00C00E04"/>
    <w:rsid w:val="00C05C6A"/>
    <w:rsid w:val="00C07A1D"/>
    <w:rsid w:val="00C10C87"/>
    <w:rsid w:val="00C279F4"/>
    <w:rsid w:val="00C301F0"/>
    <w:rsid w:val="00C56C9E"/>
    <w:rsid w:val="00C56E90"/>
    <w:rsid w:val="00C61C85"/>
    <w:rsid w:val="00C82B82"/>
    <w:rsid w:val="00CA7941"/>
    <w:rsid w:val="00CB66F6"/>
    <w:rsid w:val="00CC0527"/>
    <w:rsid w:val="00CC29D9"/>
    <w:rsid w:val="00CE32F2"/>
    <w:rsid w:val="00CF00C9"/>
    <w:rsid w:val="00D002AE"/>
    <w:rsid w:val="00D02B70"/>
    <w:rsid w:val="00D21AD8"/>
    <w:rsid w:val="00D436D9"/>
    <w:rsid w:val="00D63EF7"/>
    <w:rsid w:val="00D82167"/>
    <w:rsid w:val="00DA0E8D"/>
    <w:rsid w:val="00DA5F03"/>
    <w:rsid w:val="00DC3F69"/>
    <w:rsid w:val="00DD3915"/>
    <w:rsid w:val="00E0493C"/>
    <w:rsid w:val="00E10A15"/>
    <w:rsid w:val="00E205DA"/>
    <w:rsid w:val="00E24138"/>
    <w:rsid w:val="00E50B22"/>
    <w:rsid w:val="00E546FF"/>
    <w:rsid w:val="00E54EB8"/>
    <w:rsid w:val="00EA3323"/>
    <w:rsid w:val="00EE435B"/>
    <w:rsid w:val="00EE5B56"/>
    <w:rsid w:val="00F07177"/>
    <w:rsid w:val="00F12F30"/>
    <w:rsid w:val="00F1353C"/>
    <w:rsid w:val="00F9673C"/>
    <w:rsid w:val="00FB44EA"/>
    <w:rsid w:val="00FB4BA1"/>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oNotEmbedSmartTags/>
  <w:decimalSymbol w:val=","/>
  <w:listSeparator w:val=";"/>
  <w14:docId w14:val="250DC858"/>
  <w15:chartTrackingRefBased/>
  <w15:docId w15:val="{4954CA30-7AE6-4E9F-AF80-80EEB0697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F43BB8-3C05-4DB7-B6A4-4DF11F5F7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3665</Words>
  <Characters>20163</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23781</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Blaise-Cossi GNANKADJAN</cp:lastModifiedBy>
  <cp:revision>3</cp:revision>
  <cp:lastPrinted>2016-11-02T14:02:00Z</cp:lastPrinted>
  <dcterms:created xsi:type="dcterms:W3CDTF">2025-07-04T08:44:00Z</dcterms:created>
  <dcterms:modified xsi:type="dcterms:W3CDTF">2025-07-04T09:07:00Z</dcterms:modified>
</cp:coreProperties>
</file>